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4459BE" w:rsidP="008C363A">
            <w:pPr>
              <w:jc w:val="right"/>
              <w:rPr>
                <w:rFonts w:ascii="Times New Roman" w:hAnsi="Times New Roman"/>
                <w:sz w:val="24"/>
              </w:rPr>
            </w:pPr>
            <w:r>
              <w:rPr>
                <w:rFonts w:ascii="Times New Roman" w:hAnsi="Times New Roman"/>
                <w:sz w:val="24"/>
              </w:rPr>
              <w:t>Протокол  № 128</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4459BE" w:rsidP="004459BE">
            <w:pPr>
              <w:jc w:val="right"/>
              <w:rPr>
                <w:rFonts w:ascii="Times New Roman" w:hAnsi="Times New Roman"/>
                <w:sz w:val="24"/>
              </w:rPr>
            </w:pPr>
            <w:r>
              <w:rPr>
                <w:rFonts w:ascii="Times New Roman" w:hAnsi="Times New Roman"/>
                <w:sz w:val="24"/>
              </w:rPr>
              <w:t>«09</w:t>
            </w:r>
            <w:r w:rsidR="00DE7BED" w:rsidRPr="00C561F7">
              <w:rPr>
                <w:rFonts w:ascii="Times New Roman" w:hAnsi="Times New Roman"/>
                <w:sz w:val="24"/>
              </w:rPr>
              <w:t xml:space="preserve">» </w:t>
            </w:r>
            <w:r>
              <w:rPr>
                <w:rFonts w:ascii="Times New Roman" w:hAnsi="Times New Roman"/>
                <w:sz w:val="24"/>
              </w:rPr>
              <w:t xml:space="preserve">июля 2018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5D3F09">
        <w:rPr>
          <w:rFonts w:ascii="Times New Roman" w:hAnsi="Times New Roman"/>
          <w:sz w:val="24"/>
          <w:lang w:val="en-US"/>
        </w:rPr>
        <w:t xml:space="preserve"> 298</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030E43">
        <w:rPr>
          <w:rFonts w:ascii="Times New Roman" w:hAnsi="Times New Roman"/>
          <w:sz w:val="24"/>
          <w:lang w:val="en-US"/>
        </w:rPr>
        <w:t>8</w:t>
      </w:r>
      <w:r w:rsidR="004459BE">
        <w:rPr>
          <w:rFonts w:ascii="Times New Roman" w:hAnsi="Times New Roman"/>
          <w:sz w:val="24"/>
        </w:rPr>
        <w:t xml:space="preserve"> от 09 июля 2018 года</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DD6FF6" w:rsidRPr="00DD6FF6">
        <w:rPr>
          <w:rFonts w:ascii="Times New Roman" w:hAnsi="Times New Roman"/>
          <w:sz w:val="24"/>
        </w:rPr>
        <w:t xml:space="preserve">выполнение </w:t>
      </w:r>
      <w:r w:rsidR="00DD6FF6" w:rsidRPr="00DD6FF6">
        <w:rPr>
          <w:rFonts w:ascii="Times New Roman" w:hAnsi="Times New Roman"/>
          <w:b/>
          <w:sz w:val="24"/>
        </w:rPr>
        <w:t>«Комплекса работ по схеме вывода и утилизации конденсата с турбоприводов установки гидрокрекинг»</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4459BE"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312D56"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p>
    <w:p w:rsidR="00DE7BED" w:rsidRPr="00C561F7" w:rsidRDefault="00DE7BED" w:rsidP="00312D56">
      <w:pPr>
        <w:pStyle w:val="a"/>
        <w:numPr>
          <w:ilvl w:val="0"/>
          <w:numId w:val="0"/>
        </w:numPr>
        <w:tabs>
          <w:tab w:val="left" w:pos="284"/>
        </w:tabs>
        <w:rPr>
          <w:rFonts w:ascii="Times New Roman" w:hAnsi="Times New Roman" w:cs="Times New Roman"/>
          <w:sz w:val="24"/>
          <w:szCs w:val="24"/>
        </w:rPr>
      </w:pPr>
      <w:r w:rsidRPr="00C561F7">
        <w:rPr>
          <w:rFonts w:ascii="Times New Roman" w:hAnsi="Times New Roman" w:cs="Times New Roman"/>
          <w:sz w:val="24"/>
          <w:szCs w:val="24"/>
        </w:rPr>
        <w:t>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Default="00DD3F9F" w:rsidP="00DE7BED">
      <w:pPr>
        <w:ind w:firstLine="720"/>
        <w:jc w:val="both"/>
        <w:rPr>
          <w:rFonts w:ascii="Times New Roman" w:hAnsi="Times New Roman"/>
          <w:sz w:val="24"/>
        </w:rPr>
      </w:pPr>
      <w:r w:rsidRPr="00DD3F9F">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DD6FF6">
        <w:rPr>
          <w:rFonts w:ascii="Times New Roman" w:hAnsi="Times New Roman"/>
          <w:b/>
          <w:sz w:val="24"/>
        </w:rPr>
        <w:t>5 сентября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B6508E" w:rsidRPr="00A82D8C"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A82D8C" w:rsidRPr="00B6508E" w:rsidRDefault="00DD3F9F" w:rsidP="00B6508E">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w:t>
      </w:r>
    </w:p>
    <w:p w:rsidR="00FA157F" w:rsidRP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FA157F" w:rsidRPr="00FA157F" w:rsidRDefault="00FA157F" w:rsidP="00DD6FF6">
      <w:pPr>
        <w:numPr>
          <w:ilvl w:val="0"/>
          <w:numId w:val="2"/>
        </w:numPr>
        <w:jc w:val="both"/>
        <w:rPr>
          <w:rFonts w:ascii="Times New Roman" w:hAnsi="Times New Roman"/>
          <w:sz w:val="24"/>
        </w:rPr>
      </w:pPr>
      <w:r w:rsidRPr="00FA157F">
        <w:rPr>
          <w:rFonts w:ascii="Times New Roman" w:hAnsi="Times New Roman"/>
          <w:sz w:val="24"/>
        </w:rPr>
        <w:t xml:space="preserve">Справка о заключенных и выполненных договорах за последние 5 лет, </w:t>
      </w:r>
      <w:r w:rsidR="00DD6FF6">
        <w:rPr>
          <w:rFonts w:ascii="Times New Roman" w:hAnsi="Times New Roman"/>
          <w:sz w:val="24"/>
        </w:rPr>
        <w:t>на особо опасных и технически сложных объектах капитального строительства, аналогичных предмету закупки (</w:t>
      </w:r>
      <w:r w:rsidRPr="00FA157F">
        <w:rPr>
          <w:rFonts w:ascii="Times New Roman" w:hAnsi="Times New Roman"/>
          <w:sz w:val="24"/>
        </w:rPr>
        <w:t>Форма № 6 к настоящему ПДО), за подписью уполномоченного лица и печатью участника закупки;</w:t>
      </w:r>
    </w:p>
    <w:p w:rsidR="00570DA5" w:rsidRPr="00601355" w:rsidRDefault="00491B16" w:rsidP="00570DA5">
      <w:pPr>
        <w:pStyle w:val="a6"/>
        <w:numPr>
          <w:ilvl w:val="0"/>
          <w:numId w:val="2"/>
        </w:numPr>
        <w:tabs>
          <w:tab w:val="left" w:pos="1418"/>
        </w:tabs>
        <w:contextualSpacing w:val="0"/>
        <w:jc w:val="both"/>
        <w:rPr>
          <w:rFonts w:ascii="Times New Roman" w:hAnsi="Times New Roman"/>
          <w:iCs/>
          <w:sz w:val="24"/>
        </w:rPr>
      </w:pPr>
      <w:r w:rsidRPr="00491B16">
        <w:rPr>
          <w:rFonts w:ascii="Times New Roman" w:hAnsi="Times New Roman"/>
          <w:bCs/>
          <w:iCs/>
          <w:sz w:val="24"/>
        </w:rPr>
        <w:t>Справка о наличии кадровых ресурсов</w:t>
      </w:r>
      <w:r w:rsidR="00C76EC7">
        <w:rPr>
          <w:rFonts w:ascii="Times New Roman" w:hAnsi="Times New Roman"/>
          <w:bCs/>
          <w:iCs/>
          <w:sz w:val="24"/>
        </w:rPr>
        <w:t xml:space="preserve"> для выполнения работ по предмету закупки, не задействованных на период выполнения данных работ на других объектах, с приложением копий удостоверений протоколов об аттестации</w:t>
      </w:r>
      <w:r w:rsidRPr="00491B16">
        <w:rPr>
          <w:rFonts w:ascii="Times New Roman" w:hAnsi="Times New Roman"/>
          <w:bCs/>
          <w:iCs/>
          <w:sz w:val="24"/>
        </w:rPr>
        <w:t xml:space="preserve"> (</w:t>
      </w:r>
      <w:r w:rsidR="0021789D">
        <w:rPr>
          <w:rFonts w:ascii="Times New Roman" w:hAnsi="Times New Roman"/>
          <w:bCs/>
          <w:iCs/>
          <w:sz w:val="24"/>
        </w:rPr>
        <w:t>Форма</w:t>
      </w:r>
      <w:r w:rsidR="007F54D3">
        <w:rPr>
          <w:rFonts w:ascii="Times New Roman" w:hAnsi="Times New Roman"/>
          <w:bCs/>
          <w:iCs/>
          <w:sz w:val="24"/>
        </w:rPr>
        <w:t xml:space="preserve"> </w:t>
      </w:r>
      <w:r w:rsidRPr="00491B16">
        <w:rPr>
          <w:rFonts w:ascii="Times New Roman" w:hAnsi="Times New Roman"/>
          <w:bCs/>
          <w:iCs/>
          <w:sz w:val="24"/>
        </w:rPr>
        <w:t xml:space="preserve">№ 7 к настоящему ПДО), </w:t>
      </w:r>
      <w:r w:rsidR="007F54D3" w:rsidRPr="007F54D3">
        <w:rPr>
          <w:rFonts w:ascii="Times New Roman" w:hAnsi="Times New Roman"/>
          <w:bCs/>
          <w:iCs/>
          <w:sz w:val="24"/>
        </w:rPr>
        <w:t>за подписью уполномоченного лица и печатью участника закупки</w:t>
      </w:r>
      <w:r w:rsidRPr="00491B16">
        <w:rPr>
          <w:rFonts w:ascii="Times New Roman" w:hAnsi="Times New Roman"/>
          <w:bCs/>
          <w:iCs/>
          <w:sz w:val="24"/>
        </w:rPr>
        <w:t>;</w:t>
      </w:r>
    </w:p>
    <w:p w:rsidR="00601355" w:rsidRDefault="00601355" w:rsidP="00601355">
      <w:pPr>
        <w:pStyle w:val="a6"/>
        <w:tabs>
          <w:tab w:val="left" w:pos="1418"/>
        </w:tabs>
        <w:ind w:left="1440"/>
        <w:contextualSpacing w:val="0"/>
        <w:jc w:val="both"/>
        <w:rPr>
          <w:rFonts w:ascii="Times New Roman" w:hAnsi="Times New Roman"/>
          <w:iCs/>
          <w:sz w:val="24"/>
        </w:rPr>
      </w:pPr>
    </w:p>
    <w:p w:rsidR="00601355" w:rsidRPr="00570DA5" w:rsidRDefault="00601355" w:rsidP="00601355">
      <w:pPr>
        <w:pStyle w:val="a6"/>
        <w:tabs>
          <w:tab w:val="left" w:pos="1418"/>
        </w:tabs>
        <w:ind w:left="1440"/>
        <w:contextualSpacing w:val="0"/>
        <w:jc w:val="both"/>
        <w:rPr>
          <w:rFonts w:ascii="Times New Roman" w:hAnsi="Times New Roman"/>
          <w:iCs/>
          <w:sz w:val="24"/>
        </w:rPr>
      </w:pPr>
    </w:p>
    <w:p w:rsidR="006C0E2B" w:rsidRPr="00491B16" w:rsidRDefault="0021789D" w:rsidP="00601355">
      <w:pPr>
        <w:pStyle w:val="a6"/>
        <w:numPr>
          <w:ilvl w:val="0"/>
          <w:numId w:val="2"/>
        </w:numPr>
        <w:tabs>
          <w:tab w:val="left" w:pos="1418"/>
        </w:tabs>
        <w:spacing w:before="0"/>
        <w:contextualSpacing w:val="0"/>
        <w:jc w:val="both"/>
        <w:rPr>
          <w:rFonts w:ascii="Times New Roman" w:hAnsi="Times New Roman"/>
          <w:sz w:val="24"/>
        </w:rPr>
      </w:pPr>
      <w:r>
        <w:rPr>
          <w:rFonts w:ascii="Times New Roman" w:hAnsi="Times New Roman"/>
          <w:sz w:val="24"/>
        </w:rPr>
        <w:t>Заверенная копия выписки из реестра членов СРО по форме, утвержденной приказом Ростехнадзора от 16.02.2017г. №58;</w:t>
      </w:r>
      <w:r w:rsidR="00BA023A" w:rsidRPr="00491B16">
        <w:rPr>
          <w:rFonts w:ascii="Times New Roman" w:hAnsi="Times New Roman"/>
          <w:sz w:val="24"/>
        </w:rPr>
        <w:t xml:space="preserve"> </w:t>
      </w:r>
    </w:p>
    <w:p w:rsidR="00F86E8F" w:rsidRPr="007F22B8" w:rsidRDefault="00930F27" w:rsidP="00601355">
      <w:pPr>
        <w:pStyle w:val="a6"/>
        <w:numPr>
          <w:ilvl w:val="0"/>
          <w:numId w:val="2"/>
        </w:numPr>
        <w:spacing w:before="0"/>
        <w:jc w:val="both"/>
        <w:rPr>
          <w:rFonts w:ascii="Times New Roman" w:hAnsi="Times New Roman"/>
          <w:sz w:val="24"/>
        </w:rPr>
      </w:pPr>
      <w:r>
        <w:rPr>
          <w:rFonts w:ascii="Times New Roman" w:hAnsi="Times New Roman"/>
          <w:sz w:val="24"/>
        </w:rPr>
        <w:t>К</w:t>
      </w:r>
      <w:r w:rsidR="0021789D">
        <w:rPr>
          <w:rFonts w:ascii="Times New Roman" w:hAnsi="Times New Roman"/>
          <w:sz w:val="24"/>
        </w:rPr>
        <w:t>опия свидетельства системы менеджмента качества</w:t>
      </w:r>
      <w:r w:rsidR="00826E5E" w:rsidRPr="007F22B8">
        <w:rPr>
          <w:rFonts w:ascii="Times New Roman" w:hAnsi="Times New Roman"/>
          <w:sz w:val="24"/>
        </w:rPr>
        <w:t xml:space="preserve"> </w:t>
      </w:r>
      <w:r w:rsidR="00491B16" w:rsidRPr="007F22B8">
        <w:rPr>
          <w:rFonts w:ascii="Times New Roman" w:hAnsi="Times New Roman"/>
          <w:sz w:val="24"/>
          <w:lang w:val="en-US"/>
        </w:rPr>
        <w:t>ISO</w:t>
      </w:r>
      <w:r w:rsidR="00491B16" w:rsidRPr="007F22B8">
        <w:rPr>
          <w:rFonts w:ascii="Times New Roman" w:hAnsi="Times New Roman"/>
          <w:sz w:val="24"/>
        </w:rPr>
        <w:t xml:space="preserve"> 9001, </w:t>
      </w:r>
      <w:r w:rsidR="00826E5E" w:rsidRPr="007F22B8">
        <w:rPr>
          <w:rFonts w:ascii="Times New Roman" w:hAnsi="Times New Roman"/>
          <w:sz w:val="24"/>
        </w:rPr>
        <w:t>ИСО 9001, заверенная подписью уполномоченного лица и печатью участника закупки;</w:t>
      </w:r>
    </w:p>
    <w:p w:rsidR="007F22B8" w:rsidRDefault="00FF48C6" w:rsidP="00601355">
      <w:pPr>
        <w:numPr>
          <w:ilvl w:val="0"/>
          <w:numId w:val="2"/>
        </w:numPr>
        <w:spacing w:before="0"/>
        <w:rPr>
          <w:rFonts w:ascii="Times New Roman" w:hAnsi="Times New Roman"/>
          <w:sz w:val="24"/>
        </w:rPr>
      </w:pPr>
      <w:r>
        <w:rPr>
          <w:rFonts w:ascii="Times New Roman" w:hAnsi="Times New Roman"/>
          <w:sz w:val="24"/>
        </w:rPr>
        <w:t>К</w:t>
      </w:r>
      <w:r w:rsidR="007F22B8" w:rsidRPr="007F22B8">
        <w:rPr>
          <w:rFonts w:ascii="Times New Roman" w:hAnsi="Times New Roman"/>
          <w:sz w:val="24"/>
        </w:rPr>
        <w:t>опия свидетельства ISO 14001:2004, OHSAS 18001:2007</w:t>
      </w:r>
      <w:r w:rsidR="007F22B8">
        <w:rPr>
          <w:rFonts w:ascii="Times New Roman" w:hAnsi="Times New Roman"/>
          <w:sz w:val="24"/>
        </w:rPr>
        <w:t xml:space="preserve">, </w:t>
      </w:r>
      <w:r w:rsidR="007F22B8" w:rsidRPr="007F22B8">
        <w:rPr>
          <w:rFonts w:ascii="Times New Roman" w:hAnsi="Times New Roman"/>
          <w:sz w:val="24"/>
        </w:rPr>
        <w:t>заверенная подписью уполномоченного лица и печатью участника закупки;</w:t>
      </w:r>
    </w:p>
    <w:p w:rsidR="00EB5573" w:rsidRPr="00EB5573" w:rsidRDefault="00EB5573" w:rsidP="00601355">
      <w:pPr>
        <w:numPr>
          <w:ilvl w:val="0"/>
          <w:numId w:val="2"/>
        </w:numPr>
        <w:spacing w:before="0"/>
        <w:jc w:val="both"/>
        <w:rPr>
          <w:rFonts w:ascii="Times New Roman" w:hAnsi="Times New Roman"/>
          <w:sz w:val="24"/>
        </w:rPr>
      </w:pPr>
      <w:r w:rsidRPr="00EB5573">
        <w:rPr>
          <w:rFonts w:ascii="Times New Roman" w:hAnsi="Times New Roman"/>
          <w:sz w:val="24"/>
        </w:rPr>
        <w:t xml:space="preserve">Заверенная </w:t>
      </w:r>
      <w:r w:rsidR="00873006" w:rsidRPr="00EB5573">
        <w:rPr>
          <w:rFonts w:ascii="Times New Roman" w:hAnsi="Times New Roman"/>
          <w:sz w:val="24"/>
        </w:rPr>
        <w:t>копия «</w:t>
      </w:r>
      <w:r w:rsidRPr="00EB5573">
        <w:rPr>
          <w:rFonts w:ascii="Times New Roman" w:hAnsi="Times New Roman"/>
          <w:sz w:val="24"/>
        </w:rPr>
        <w:t>Отчета о прибылях и убытках» (за последние 3 года 201</w:t>
      </w:r>
      <w:r>
        <w:rPr>
          <w:rFonts w:ascii="Times New Roman" w:hAnsi="Times New Roman"/>
          <w:sz w:val="24"/>
        </w:rPr>
        <w:t>5,2016,2017</w:t>
      </w:r>
      <w:r w:rsidR="00873006">
        <w:rPr>
          <w:rFonts w:ascii="Times New Roman" w:hAnsi="Times New Roman"/>
          <w:sz w:val="24"/>
        </w:rPr>
        <w:t>гг.);</w:t>
      </w:r>
    </w:p>
    <w:p w:rsidR="00E23A3A" w:rsidRPr="00D34306" w:rsidRDefault="00E23A3A" w:rsidP="00601355">
      <w:pPr>
        <w:pStyle w:val="a6"/>
        <w:numPr>
          <w:ilvl w:val="0"/>
          <w:numId w:val="2"/>
        </w:numPr>
        <w:spacing w:before="0"/>
        <w:jc w:val="both"/>
        <w:rPr>
          <w:rFonts w:ascii="Times New Roman" w:hAnsi="Times New Roman"/>
          <w:sz w:val="24"/>
        </w:rPr>
      </w:pPr>
      <w:r w:rsidRPr="00D34306">
        <w:rPr>
          <w:rFonts w:ascii="Times New Roman" w:hAnsi="Times New Roman"/>
          <w:sz w:val="24"/>
        </w:rPr>
        <w:t xml:space="preserve">Письмо подтверждающее </w:t>
      </w:r>
      <w:r w:rsidR="00706920" w:rsidRPr="00D34306">
        <w:rPr>
          <w:rFonts w:ascii="Times New Roman" w:hAnsi="Times New Roman"/>
          <w:sz w:val="24"/>
        </w:rPr>
        <w:t>отсутствие изменений в уставных и регистрационных документах контрагента</w:t>
      </w:r>
      <w:r w:rsidR="00930F27">
        <w:rPr>
          <w:rFonts w:ascii="Times New Roman" w:hAnsi="Times New Roman"/>
          <w:sz w:val="24"/>
        </w:rPr>
        <w:t xml:space="preserve"> (Ф</w:t>
      </w:r>
      <w:r w:rsidRPr="00D34306">
        <w:rPr>
          <w:rFonts w:ascii="Times New Roman" w:hAnsi="Times New Roman"/>
          <w:sz w:val="24"/>
        </w:rPr>
        <w:t>орм</w:t>
      </w:r>
      <w:r w:rsidR="00930F27">
        <w:rPr>
          <w:rFonts w:ascii="Times New Roman" w:hAnsi="Times New Roman"/>
          <w:sz w:val="24"/>
        </w:rPr>
        <w:t>а</w:t>
      </w:r>
      <w:r w:rsidRPr="00D34306">
        <w:rPr>
          <w:rFonts w:ascii="Times New Roman" w:hAnsi="Times New Roman"/>
          <w:sz w:val="24"/>
        </w:rPr>
        <w:t xml:space="preserve"> № </w:t>
      </w:r>
      <w:r w:rsidR="006708B7">
        <w:rPr>
          <w:rFonts w:ascii="Times New Roman" w:hAnsi="Times New Roman"/>
          <w:sz w:val="24"/>
        </w:rPr>
        <w:t xml:space="preserve">9 </w:t>
      </w:r>
      <w:r w:rsidR="005136A6">
        <w:rPr>
          <w:rFonts w:ascii="Times New Roman" w:hAnsi="Times New Roman"/>
          <w:sz w:val="24"/>
        </w:rPr>
        <w:t>к настоящему ПДО</w:t>
      </w:r>
      <w:r w:rsidRPr="00D34306">
        <w:rPr>
          <w:rFonts w:ascii="Times New Roman" w:hAnsi="Times New Roman"/>
          <w:sz w:val="24"/>
        </w:rPr>
        <w:t>),</w:t>
      </w:r>
      <w:r w:rsidR="001F70F5" w:rsidRPr="00D34306">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D34306">
        <w:rPr>
          <w:rFonts w:ascii="Times New Roman" w:hAnsi="Times New Roman"/>
          <w:sz w:val="24"/>
        </w:rPr>
        <w:t>подписанное уполномоченным лицом и заверенная печатью участника закупки);</w:t>
      </w:r>
    </w:p>
    <w:p w:rsidR="00FA157F" w:rsidRDefault="00873006" w:rsidP="00601355">
      <w:pPr>
        <w:pStyle w:val="a6"/>
        <w:numPr>
          <w:ilvl w:val="0"/>
          <w:numId w:val="2"/>
        </w:numPr>
        <w:tabs>
          <w:tab w:val="left" w:pos="1418"/>
        </w:tabs>
        <w:spacing w:before="0"/>
        <w:contextualSpacing w:val="0"/>
        <w:jc w:val="both"/>
        <w:rPr>
          <w:rFonts w:ascii="Times New Roman" w:hAnsi="Times New Roman"/>
          <w:sz w:val="24"/>
        </w:rPr>
      </w:pPr>
      <w:r w:rsidRPr="00FA157F">
        <w:rPr>
          <w:rFonts w:ascii="Times New Roman" w:hAnsi="Times New Roman"/>
          <w:sz w:val="24"/>
        </w:rPr>
        <w:t>Заверенная и</w:t>
      </w:r>
      <w:r w:rsidR="00FA157F" w:rsidRPr="00FA157F">
        <w:rPr>
          <w:rFonts w:ascii="Times New Roman" w:hAnsi="Times New Roman"/>
          <w:sz w:val="24"/>
        </w:rPr>
        <w:t xml:space="preserve"> парафированная уполномоченным лицом и печатью участника закупки на каждой странице копия Требования к предмету закупки </w:t>
      </w:r>
      <w:r w:rsidR="00FA157F" w:rsidRPr="000859EA">
        <w:rPr>
          <w:rFonts w:ascii="Times New Roman" w:hAnsi="Times New Roman"/>
          <w:sz w:val="24"/>
        </w:rPr>
        <w:t xml:space="preserve">(Форма № </w:t>
      </w:r>
      <w:r w:rsidR="006708B7">
        <w:rPr>
          <w:rFonts w:ascii="Times New Roman" w:hAnsi="Times New Roman"/>
          <w:sz w:val="24"/>
        </w:rPr>
        <w:t>11</w:t>
      </w:r>
      <w:r w:rsidR="00FA157F" w:rsidRPr="00FA157F">
        <w:rPr>
          <w:rFonts w:ascii="Times New Roman" w:hAnsi="Times New Roman"/>
          <w:sz w:val="24"/>
        </w:rPr>
        <w:t xml:space="preserve"> к настоящему ПДО);</w:t>
      </w:r>
    </w:p>
    <w:p w:rsidR="00FF7EBD" w:rsidRPr="00FF7EBD" w:rsidRDefault="00FF7EBD" w:rsidP="00FF7EBD">
      <w:pPr>
        <w:pStyle w:val="a6"/>
        <w:numPr>
          <w:ilvl w:val="0"/>
          <w:numId w:val="2"/>
        </w:numPr>
        <w:tabs>
          <w:tab w:val="left" w:pos="1418"/>
        </w:tabs>
        <w:spacing w:before="0"/>
        <w:ind w:left="1418" w:hanging="341"/>
        <w:contextualSpacing w:val="0"/>
        <w:jc w:val="both"/>
        <w:rPr>
          <w:rFonts w:ascii="Times New Roman" w:hAnsi="Times New Roman"/>
          <w:sz w:val="24"/>
        </w:rPr>
      </w:pPr>
      <w:r w:rsidRPr="00F84BF8">
        <w:rPr>
          <w:rFonts w:ascii="Times New Roman" w:hAnsi="Times New Roman"/>
          <w:kern w:val="1"/>
          <w:sz w:val="24"/>
          <w:lang w:eastAsia="ar-SA"/>
        </w:rPr>
        <w:t>График производства работ (посуточный, понедельный) соответствующий по срокам общим срокам выполнения работ</w:t>
      </w:r>
      <w:r>
        <w:rPr>
          <w:rFonts w:ascii="Times New Roman" w:hAnsi="Times New Roman"/>
          <w:kern w:val="1"/>
          <w:sz w:val="24"/>
          <w:lang w:eastAsia="ar-SA"/>
        </w:rPr>
        <w:t>;</w:t>
      </w:r>
    </w:p>
    <w:p w:rsidR="00DE7BED" w:rsidRDefault="00DE7BED" w:rsidP="00601355">
      <w:pPr>
        <w:pStyle w:val="a6"/>
        <w:numPr>
          <w:ilvl w:val="0"/>
          <w:numId w:val="2"/>
        </w:numPr>
        <w:tabs>
          <w:tab w:val="left" w:pos="1418"/>
        </w:tabs>
        <w:spacing w:before="0"/>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601355">
      <w:pPr>
        <w:pStyle w:val="a6"/>
        <w:numPr>
          <w:ilvl w:val="0"/>
          <w:numId w:val="2"/>
        </w:numPr>
        <w:tabs>
          <w:tab w:val="left" w:pos="1418"/>
        </w:tabs>
        <w:spacing w:before="0"/>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601355">
      <w:pPr>
        <w:pStyle w:val="a6"/>
        <w:numPr>
          <w:ilvl w:val="0"/>
          <w:numId w:val="2"/>
        </w:numPr>
        <w:tabs>
          <w:tab w:val="left" w:pos="1418"/>
        </w:tabs>
        <w:spacing w:before="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601355">
      <w:pPr>
        <w:pStyle w:val="a6"/>
        <w:numPr>
          <w:ilvl w:val="0"/>
          <w:numId w:val="2"/>
        </w:numPr>
        <w:spacing w:before="0"/>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w:t>
      </w:r>
      <w:r w:rsidR="005D3F09">
        <w:rPr>
          <w:rFonts w:ascii="Times New Roman" w:hAnsi="Times New Roman"/>
          <w:sz w:val="24"/>
        </w:rPr>
        <w:t xml:space="preserve"> заполненные</w:t>
      </w:r>
      <w:r w:rsidR="00C76EC7">
        <w:rPr>
          <w:rFonts w:ascii="Times New Roman" w:hAnsi="Times New Roman"/>
          <w:sz w:val="24"/>
        </w:rPr>
        <w:t xml:space="preserve"> с указанием цен, стоимости</w:t>
      </w:r>
      <w:r w:rsidR="005D3F09">
        <w:rPr>
          <w:rFonts w:ascii="Times New Roman" w:hAnsi="Times New Roman"/>
          <w:sz w:val="24"/>
        </w:rPr>
        <w:t>,</w:t>
      </w:r>
      <w:r w:rsidR="0087067B" w:rsidRPr="008C6979">
        <w:rPr>
          <w:rFonts w:ascii="Times New Roman" w:hAnsi="Times New Roman"/>
          <w:sz w:val="24"/>
        </w:rPr>
        <w:t xml:space="preserve"> подписанные и скрепленные печатью организации в редакции Заказчика, в 2-х экземплярах;</w:t>
      </w:r>
    </w:p>
    <w:p w:rsidR="001F00C1" w:rsidRDefault="001F00C1" w:rsidP="00601355">
      <w:pPr>
        <w:pStyle w:val="a6"/>
        <w:numPr>
          <w:ilvl w:val="0"/>
          <w:numId w:val="2"/>
        </w:numPr>
        <w:spacing w:before="0"/>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sidR="00873006">
        <w:rPr>
          <w:rFonts w:ascii="Times New Roman" w:hAnsi="Times New Roman"/>
          <w:sz w:val="24"/>
        </w:rPr>
        <w:t>вариантов Формы</w:t>
      </w:r>
      <w:r w:rsidRPr="001F00C1">
        <w:rPr>
          <w:rFonts w:ascii="Times New Roman" w:hAnsi="Times New Roman"/>
          <w:sz w:val="24"/>
        </w:rPr>
        <w:t xml:space="preserve"> № </w:t>
      </w:r>
      <w:r w:rsidR="00C76EC7">
        <w:rPr>
          <w:rFonts w:ascii="Times New Roman" w:hAnsi="Times New Roman"/>
          <w:sz w:val="24"/>
        </w:rPr>
        <w:t>8</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601355">
      <w:pPr>
        <w:pStyle w:val="a6"/>
        <w:numPr>
          <w:ilvl w:val="0"/>
          <w:numId w:val="2"/>
        </w:numPr>
        <w:tabs>
          <w:tab w:val="left" w:pos="1418"/>
        </w:tabs>
        <w:spacing w:before="0"/>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601355">
      <w:pPr>
        <w:spacing w:before="0"/>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601355">
      <w:pPr>
        <w:spacing w:before="0"/>
        <w:ind w:firstLine="709"/>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601355">
      <w:pPr>
        <w:spacing w:before="0"/>
        <w:ind w:firstLine="709"/>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Default="00DE7BED" w:rsidP="00601355">
      <w:pPr>
        <w:spacing w:before="0"/>
        <w:ind w:firstLine="709"/>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F7EBD" w:rsidRDefault="00FF7EBD" w:rsidP="00601355">
      <w:pPr>
        <w:spacing w:before="0"/>
        <w:ind w:firstLine="709"/>
        <w:jc w:val="both"/>
        <w:rPr>
          <w:rFonts w:ascii="Times New Roman" w:hAnsi="Times New Roman"/>
          <w:sz w:val="24"/>
        </w:rPr>
      </w:pP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bookmarkStart w:id="0" w:name="_GoBack"/>
      <w:bookmarkEnd w:id="0"/>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420C4">
        <w:rPr>
          <w:rFonts w:ascii="Times New Roman" w:hAnsi="Times New Roman"/>
          <w:sz w:val="24"/>
        </w:rPr>
        <w:t>2</w:t>
      </w:r>
      <w:r w:rsidR="00AC13F5">
        <w:rPr>
          <w:rFonts w:ascii="Times New Roman" w:hAnsi="Times New Roman"/>
          <w:sz w:val="24"/>
        </w:rPr>
        <w:t>98</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004421F0">
        <w:rPr>
          <w:rFonts w:ascii="Times New Roman" w:hAnsi="Times New Roman"/>
          <w:color w:val="FF0000"/>
          <w:sz w:val="24"/>
        </w:rPr>
        <w:t xml:space="preserve"> </w:t>
      </w:r>
      <w:r w:rsidR="004421F0" w:rsidRPr="004421F0">
        <w:rPr>
          <w:rFonts w:ascii="Times New Roman" w:hAnsi="Times New Roman"/>
          <w:sz w:val="24"/>
        </w:rPr>
        <w:t>09 июля 2018 года</w:t>
      </w:r>
      <w:r w:rsidRPr="004421F0">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4421F0" w:rsidP="00DE7BED">
      <w:pPr>
        <w:ind w:left="708"/>
        <w:jc w:val="both"/>
        <w:rPr>
          <w:rFonts w:ascii="Times New Roman" w:hAnsi="Times New Roman"/>
          <w:b/>
          <w:sz w:val="24"/>
        </w:rPr>
      </w:pPr>
      <w:r>
        <w:rPr>
          <w:rFonts w:ascii="Times New Roman" w:hAnsi="Times New Roman"/>
          <w:b/>
          <w:sz w:val="24"/>
        </w:rPr>
        <w:t>Начало приема оферт – «09</w:t>
      </w:r>
      <w:r w:rsidR="00DE7BED" w:rsidRPr="00C561F7">
        <w:rPr>
          <w:rFonts w:ascii="Times New Roman" w:hAnsi="Times New Roman"/>
          <w:b/>
          <w:sz w:val="24"/>
        </w:rPr>
        <w:t xml:space="preserve">» </w:t>
      </w:r>
      <w:r>
        <w:rPr>
          <w:rFonts w:ascii="Times New Roman" w:hAnsi="Times New Roman"/>
          <w:b/>
          <w:sz w:val="24"/>
        </w:rPr>
        <w:t xml:space="preserve">июля 2018 </w:t>
      </w:r>
      <w:r w:rsidR="00DE7BED" w:rsidRPr="00C561F7">
        <w:rPr>
          <w:rFonts w:ascii="Times New Roman" w:hAnsi="Times New Roman"/>
          <w:b/>
          <w:sz w:val="24"/>
        </w:rPr>
        <w:t>года.</w:t>
      </w:r>
    </w:p>
    <w:p w:rsidR="00DE7BED" w:rsidRPr="00C561F7" w:rsidRDefault="004421F0"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 «24</w:t>
      </w:r>
      <w:r w:rsidR="00DE7BED" w:rsidRPr="00C561F7">
        <w:rPr>
          <w:rFonts w:ascii="Times New Roman" w:hAnsi="Times New Roman"/>
          <w:b/>
          <w:sz w:val="24"/>
        </w:rPr>
        <w:t xml:space="preserve">» </w:t>
      </w:r>
      <w:r>
        <w:rPr>
          <w:rFonts w:ascii="Times New Roman" w:hAnsi="Times New Roman"/>
          <w:b/>
          <w:sz w:val="24"/>
        </w:rPr>
        <w:t xml:space="preserve">июля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4421F0">
        <w:rPr>
          <w:rFonts w:ascii="Times New Roman" w:hAnsi="Times New Roman"/>
          <w:b/>
          <w:sz w:val="24"/>
        </w:rPr>
        <w:t>пределения победителя – до «05</w:t>
      </w:r>
      <w:r w:rsidRPr="00C561F7">
        <w:rPr>
          <w:rFonts w:ascii="Times New Roman" w:hAnsi="Times New Roman"/>
          <w:b/>
          <w:sz w:val="24"/>
        </w:rPr>
        <w:t xml:space="preserve">» </w:t>
      </w:r>
      <w:r w:rsidR="004421F0">
        <w:rPr>
          <w:rFonts w:ascii="Times New Roman" w:hAnsi="Times New Roman"/>
          <w:b/>
          <w:sz w:val="24"/>
        </w:rPr>
        <w:t xml:space="preserve">сентября 2018 </w:t>
      </w:r>
      <w:r w:rsidRPr="00C561F7">
        <w:rPr>
          <w:rFonts w:ascii="Times New Roman" w:hAnsi="Times New Roman"/>
          <w:b/>
          <w:sz w:val="24"/>
        </w:rPr>
        <w:t>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4421F0">
        <w:rPr>
          <w:rFonts w:ascii="Times New Roman" w:hAnsi="Times New Roman"/>
          <w:sz w:val="24"/>
        </w:rPr>
        <w:t xml:space="preserve">ния, полученные не позднее «19» июля 2018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4421F0"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4421F0" w:rsidRDefault="004421F0" w:rsidP="004421F0">
      <w:pPr>
        <w:spacing w:before="0"/>
        <w:ind w:firstLine="567"/>
        <w:jc w:val="both"/>
        <w:rPr>
          <w:rFonts w:ascii="Times New Roman" w:hAnsi="Times New Roman"/>
          <w:sz w:val="24"/>
        </w:rPr>
      </w:pPr>
      <w:r w:rsidRPr="00665778">
        <w:rPr>
          <w:rFonts w:ascii="Times New Roman" w:hAnsi="Times New Roman"/>
          <w:sz w:val="24"/>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665778">
          <w:rPr>
            <w:rFonts w:ascii="Times New Roman" w:hAnsi="Times New Roman"/>
            <w:sz w:val="24"/>
          </w:rPr>
          <w:t>GruzdevAA@yanos.slavneft.ru</w:t>
        </w:r>
      </w:hyperlink>
      <w:r w:rsidRPr="00665778">
        <w:rPr>
          <w:rFonts w:ascii="Times New Roman" w:hAnsi="Times New Roman"/>
          <w:sz w:val="24"/>
        </w:rPr>
        <w:t>.</w:t>
      </w:r>
    </w:p>
    <w:p w:rsidR="004421F0" w:rsidRDefault="004421F0" w:rsidP="004421F0">
      <w:pPr>
        <w:spacing w:before="0"/>
        <w:ind w:firstLine="567"/>
        <w:jc w:val="both"/>
        <w:rPr>
          <w:rFonts w:ascii="Times New Roman" w:hAnsi="Times New Roman"/>
          <w:sz w:val="24"/>
        </w:rPr>
      </w:pPr>
    </w:p>
    <w:p w:rsidR="004421F0" w:rsidRDefault="004421F0" w:rsidP="004421F0">
      <w:pPr>
        <w:spacing w:before="0"/>
        <w:ind w:firstLine="567"/>
        <w:jc w:val="both"/>
        <w:rPr>
          <w:rFonts w:ascii="Times New Roman" w:hAnsi="Times New Roman"/>
          <w:sz w:val="24"/>
        </w:rPr>
      </w:pP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9"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color w:val="000000" w:themeColor="text1"/>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80519F">
        <w:rPr>
          <w:rFonts w:ascii="Times New Roman" w:hAnsi="Times New Roman"/>
          <w:sz w:val="24"/>
        </w:rPr>
        <w:t>298</w:t>
      </w:r>
      <w:r w:rsidR="00D549DA" w:rsidRPr="00C561F7">
        <w:rPr>
          <w:rFonts w:ascii="Times New Roman" w:hAnsi="Times New Roman"/>
          <w:sz w:val="24"/>
        </w:rPr>
        <w:t>-КС</w:t>
      </w:r>
      <w:r w:rsidR="00E85DE8" w:rsidRPr="00C561F7">
        <w:rPr>
          <w:rFonts w:ascii="Times New Roman" w:hAnsi="Times New Roman"/>
          <w:sz w:val="24"/>
        </w:rPr>
        <w:t>-201</w:t>
      </w:r>
      <w:r w:rsidR="00C97AE3">
        <w:rPr>
          <w:rFonts w:ascii="Times New Roman" w:hAnsi="Times New Roman"/>
          <w:sz w:val="24"/>
        </w:rPr>
        <w:t>8</w:t>
      </w:r>
      <w:r w:rsidR="004421F0">
        <w:rPr>
          <w:rFonts w:ascii="Times New Roman" w:hAnsi="Times New Roman"/>
          <w:sz w:val="24"/>
        </w:rPr>
        <w:t xml:space="preserve"> от 09.07.2018 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B6508E">
        <w:rPr>
          <w:rFonts w:ascii="Times New Roman" w:hAnsi="Times New Roman"/>
          <w:sz w:val="24"/>
        </w:rPr>
        <w:t>5 лет</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867CE1" w:rsidRDefault="00625E43" w:rsidP="00B86655">
      <w:pPr>
        <w:jc w:val="both"/>
        <w:rPr>
          <w:rFonts w:ascii="Times New Roman" w:hAnsi="Times New Roman"/>
          <w:bCs/>
          <w:sz w:val="24"/>
        </w:rPr>
      </w:pPr>
      <w:r>
        <w:rPr>
          <w:rFonts w:ascii="Times New Roman" w:hAnsi="Times New Roman"/>
          <w:bCs/>
          <w:sz w:val="24"/>
        </w:rPr>
        <w:t>9</w:t>
      </w:r>
      <w:r w:rsidR="00867CE1">
        <w:rPr>
          <w:rFonts w:ascii="Times New Roman" w:hAnsi="Times New Roman"/>
          <w:bCs/>
          <w:sz w:val="24"/>
        </w:rPr>
        <w:t xml:space="preserve">. </w:t>
      </w:r>
      <w:r w:rsidR="000267A8">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w:t>
      </w:r>
      <w:r w:rsidR="00097BA8">
        <w:rPr>
          <w:rFonts w:ascii="Times New Roman" w:hAnsi="Times New Roman"/>
          <w:bCs/>
          <w:sz w:val="24"/>
        </w:rPr>
        <w:t>8</w:t>
      </w:r>
      <w:r w:rsidR="000267A8">
        <w:rPr>
          <w:rFonts w:ascii="Times New Roman" w:hAnsi="Times New Roman"/>
          <w:bCs/>
          <w:sz w:val="24"/>
        </w:rPr>
        <w:t>).</w:t>
      </w:r>
    </w:p>
    <w:p w:rsidR="00E23A3A" w:rsidRDefault="00097BA8" w:rsidP="00E23A3A">
      <w:pPr>
        <w:jc w:val="both"/>
        <w:rPr>
          <w:rFonts w:ascii="Times New Roman" w:hAnsi="Times New Roman"/>
          <w:bCs/>
          <w:sz w:val="24"/>
        </w:rPr>
      </w:pPr>
      <w:r>
        <w:rPr>
          <w:rFonts w:ascii="Times New Roman" w:hAnsi="Times New Roman"/>
          <w:bCs/>
          <w:sz w:val="24"/>
        </w:rPr>
        <w:t>1</w:t>
      </w:r>
      <w:r w:rsidR="006708B7">
        <w:rPr>
          <w:rFonts w:ascii="Times New Roman" w:hAnsi="Times New Roman"/>
          <w:bCs/>
          <w:sz w:val="24"/>
        </w:rPr>
        <w:t>0</w:t>
      </w:r>
      <w:r w:rsidR="000267A8">
        <w:rPr>
          <w:rFonts w:ascii="Times New Roman" w:hAnsi="Times New Roman"/>
          <w:bCs/>
          <w:sz w:val="24"/>
        </w:rPr>
        <w:t>. Образец письменной информации, подтверждающей отсутствие изменений в уставных и регистрационных документах контрагента</w:t>
      </w:r>
      <w:r w:rsidR="00E23A3A">
        <w:rPr>
          <w:rFonts w:ascii="Times New Roman" w:hAnsi="Times New Roman"/>
          <w:bCs/>
          <w:sz w:val="24"/>
        </w:rPr>
        <w:t xml:space="preserve"> </w:t>
      </w:r>
      <w:r w:rsidR="00E23A3A" w:rsidRPr="00E23A3A">
        <w:rPr>
          <w:rFonts w:ascii="Times New Roman" w:hAnsi="Times New Roman"/>
          <w:bCs/>
          <w:sz w:val="24"/>
        </w:rPr>
        <w:t>(</w:t>
      </w:r>
      <w:r w:rsidR="00B6508E">
        <w:rPr>
          <w:rFonts w:ascii="Times New Roman" w:hAnsi="Times New Roman"/>
          <w:bCs/>
          <w:sz w:val="24"/>
        </w:rPr>
        <w:t>Ф</w:t>
      </w:r>
      <w:r w:rsidR="00E23A3A" w:rsidRPr="00E23A3A">
        <w:rPr>
          <w:rFonts w:ascii="Times New Roman" w:hAnsi="Times New Roman"/>
          <w:bCs/>
          <w:sz w:val="24"/>
        </w:rPr>
        <w:t>орм</w:t>
      </w:r>
      <w:r w:rsidR="00B6508E">
        <w:rPr>
          <w:rFonts w:ascii="Times New Roman" w:hAnsi="Times New Roman"/>
          <w:bCs/>
          <w:sz w:val="24"/>
        </w:rPr>
        <w:t>а</w:t>
      </w:r>
      <w:r w:rsidR="006708B7">
        <w:rPr>
          <w:rFonts w:ascii="Times New Roman" w:hAnsi="Times New Roman"/>
          <w:bCs/>
          <w:sz w:val="24"/>
        </w:rPr>
        <w:t xml:space="preserve"> № 9</w:t>
      </w:r>
      <w:r w:rsidR="00E23A3A" w:rsidRPr="00E23A3A">
        <w:rPr>
          <w:rFonts w:ascii="Times New Roman" w:hAnsi="Times New Roman"/>
          <w:bCs/>
          <w:sz w:val="24"/>
        </w:rPr>
        <w:t>).</w:t>
      </w:r>
    </w:p>
    <w:p w:rsidR="008771F7" w:rsidRDefault="00097BA8" w:rsidP="00E23A3A">
      <w:pPr>
        <w:jc w:val="both"/>
        <w:rPr>
          <w:rFonts w:ascii="Times New Roman" w:hAnsi="Times New Roman"/>
          <w:bCs/>
          <w:sz w:val="24"/>
        </w:rPr>
      </w:pPr>
      <w:r>
        <w:rPr>
          <w:rFonts w:ascii="Times New Roman" w:hAnsi="Times New Roman"/>
          <w:bCs/>
          <w:sz w:val="24"/>
        </w:rPr>
        <w:t>1</w:t>
      </w:r>
      <w:r w:rsidR="006708B7">
        <w:rPr>
          <w:rFonts w:ascii="Times New Roman" w:hAnsi="Times New Roman"/>
          <w:bCs/>
          <w:sz w:val="24"/>
        </w:rPr>
        <w:t>1</w:t>
      </w:r>
      <w:r w:rsidR="008771F7">
        <w:rPr>
          <w:rFonts w:ascii="Times New Roman" w:hAnsi="Times New Roman"/>
          <w:bCs/>
          <w:sz w:val="24"/>
        </w:rPr>
        <w:t>.</w:t>
      </w:r>
      <w:r w:rsidR="007C6A88" w:rsidRPr="007C6A88">
        <w:rPr>
          <w:rFonts w:ascii="Times New Roman" w:hAnsi="Times New Roman"/>
          <w:kern w:val="1"/>
          <w:sz w:val="24"/>
          <w:lang w:eastAsia="ar-SA"/>
        </w:rPr>
        <w:t xml:space="preserve"> </w:t>
      </w:r>
      <w:r w:rsidR="007C6A88" w:rsidRPr="007C6A88">
        <w:rPr>
          <w:rFonts w:ascii="Times New Roman" w:hAnsi="Times New Roman"/>
          <w:bCs/>
          <w:sz w:val="24"/>
        </w:rPr>
        <w:t>Методик</w:t>
      </w:r>
      <w:r w:rsidR="007C6A88">
        <w:rPr>
          <w:rFonts w:ascii="Times New Roman" w:hAnsi="Times New Roman"/>
          <w:bCs/>
          <w:sz w:val="24"/>
        </w:rPr>
        <w:t>а</w:t>
      </w:r>
      <w:r w:rsidR="007C6A88" w:rsidRPr="007C6A88">
        <w:rPr>
          <w:rFonts w:ascii="Times New Roman" w:hAnsi="Times New Roman"/>
          <w:bCs/>
          <w:sz w:val="24"/>
        </w:rPr>
        <w:t xml:space="preserve"> оценки влияния </w:t>
      </w:r>
      <w:r w:rsidR="009A4A8C">
        <w:rPr>
          <w:rFonts w:ascii="Times New Roman" w:hAnsi="Times New Roman"/>
          <w:bCs/>
          <w:sz w:val="24"/>
        </w:rPr>
        <w:t xml:space="preserve">аванса на стоимость оферты (Форма </w:t>
      </w:r>
      <w:r w:rsidR="007C6A88" w:rsidRPr="007C6A88">
        <w:rPr>
          <w:rFonts w:ascii="Times New Roman" w:hAnsi="Times New Roman"/>
          <w:bCs/>
          <w:sz w:val="24"/>
        </w:rPr>
        <w:t xml:space="preserve"> № </w:t>
      </w:r>
      <w:r w:rsidR="006708B7">
        <w:rPr>
          <w:rFonts w:ascii="Times New Roman" w:hAnsi="Times New Roman"/>
          <w:bCs/>
          <w:sz w:val="24"/>
        </w:rPr>
        <w:t>10</w:t>
      </w:r>
      <w:r w:rsidR="007C6A88" w:rsidRPr="007C6A88">
        <w:rPr>
          <w:rFonts w:ascii="Times New Roman" w:hAnsi="Times New Roman"/>
          <w:bCs/>
          <w:sz w:val="24"/>
        </w:rPr>
        <w:t>)</w:t>
      </w:r>
      <w:r w:rsidR="003353D5">
        <w:rPr>
          <w:rFonts w:ascii="Times New Roman" w:hAnsi="Times New Roman"/>
          <w:bCs/>
          <w:sz w:val="24"/>
        </w:rPr>
        <w:t>.</w:t>
      </w:r>
    </w:p>
    <w:p w:rsidR="00B6508E" w:rsidRDefault="00B6508E" w:rsidP="00E23A3A">
      <w:pPr>
        <w:jc w:val="both"/>
        <w:rPr>
          <w:rFonts w:ascii="Times New Roman" w:hAnsi="Times New Roman"/>
          <w:bCs/>
          <w:sz w:val="24"/>
        </w:rPr>
      </w:pPr>
      <w:r>
        <w:rPr>
          <w:rFonts w:ascii="Times New Roman" w:hAnsi="Times New Roman"/>
          <w:bCs/>
          <w:sz w:val="24"/>
        </w:rPr>
        <w:t>1</w:t>
      </w:r>
      <w:r w:rsidR="006708B7">
        <w:rPr>
          <w:rFonts w:ascii="Times New Roman" w:hAnsi="Times New Roman"/>
          <w:bCs/>
          <w:sz w:val="24"/>
        </w:rPr>
        <w:t>2</w:t>
      </w:r>
      <w:r>
        <w:rPr>
          <w:rFonts w:ascii="Times New Roman" w:hAnsi="Times New Roman"/>
          <w:bCs/>
          <w:sz w:val="24"/>
        </w:rPr>
        <w:t xml:space="preserve">. </w:t>
      </w:r>
      <w:r w:rsidR="009A4A8C" w:rsidRPr="009A4A8C">
        <w:rPr>
          <w:rFonts w:ascii="Times New Roman" w:hAnsi="Times New Roman"/>
          <w:bCs/>
          <w:sz w:val="24"/>
        </w:rPr>
        <w:t>Требования к предмету закупки</w:t>
      </w:r>
      <w:r w:rsidRPr="00B6508E">
        <w:rPr>
          <w:rFonts w:ascii="Times New Roman" w:hAnsi="Times New Roman"/>
          <w:bCs/>
          <w:sz w:val="24"/>
        </w:rPr>
        <w:t xml:space="preserve"> (Форма № 1</w:t>
      </w:r>
      <w:r w:rsidR="006708B7">
        <w:rPr>
          <w:rFonts w:ascii="Times New Roman" w:hAnsi="Times New Roman"/>
          <w:bCs/>
          <w:sz w:val="24"/>
        </w:rPr>
        <w:t>1</w:t>
      </w:r>
      <w:r w:rsidRPr="00B6508E">
        <w:rPr>
          <w:rFonts w:ascii="Times New Roman" w:hAnsi="Times New Roman"/>
          <w:bCs/>
          <w:sz w:val="24"/>
        </w:rPr>
        <w:t>).</w:t>
      </w:r>
    </w:p>
    <w:p w:rsidR="00E60C55" w:rsidRDefault="006708B7" w:rsidP="00E23A3A">
      <w:pPr>
        <w:jc w:val="both"/>
        <w:rPr>
          <w:rFonts w:ascii="Times New Roman" w:hAnsi="Times New Roman"/>
          <w:bCs/>
          <w:sz w:val="24"/>
        </w:rPr>
      </w:pPr>
      <w:r>
        <w:rPr>
          <w:rFonts w:ascii="Times New Roman" w:hAnsi="Times New Roman"/>
          <w:bCs/>
          <w:sz w:val="24"/>
        </w:rPr>
        <w:t>13</w:t>
      </w:r>
      <w:r w:rsidR="00E60C55">
        <w:rPr>
          <w:rFonts w:ascii="Times New Roman" w:hAnsi="Times New Roman"/>
          <w:bCs/>
          <w:sz w:val="24"/>
        </w:rPr>
        <w:t xml:space="preserve">. </w:t>
      </w:r>
      <w:r w:rsidR="00E60C55" w:rsidRPr="00E60C55">
        <w:rPr>
          <w:rFonts w:ascii="Times New Roman" w:hAnsi="Times New Roman"/>
          <w:bCs/>
          <w:sz w:val="24"/>
        </w:rPr>
        <w:t>Образец заполнения посуточного/недельного Графика работ</w:t>
      </w:r>
      <w:r w:rsidR="0076030A">
        <w:rPr>
          <w:rFonts w:ascii="Times New Roman" w:hAnsi="Times New Roman"/>
          <w:bCs/>
          <w:sz w:val="24"/>
        </w:rPr>
        <w:t>.</w:t>
      </w:r>
    </w:p>
    <w:p w:rsidR="00625E43" w:rsidRPr="00E23A3A" w:rsidRDefault="00625E43" w:rsidP="00E23A3A">
      <w:pPr>
        <w:jc w:val="both"/>
        <w:rPr>
          <w:rFonts w:ascii="Times New Roman" w:hAnsi="Times New Roman"/>
          <w:bCs/>
          <w:sz w:val="24"/>
        </w:rPr>
      </w:pPr>
      <w:r>
        <w:rPr>
          <w:rFonts w:ascii="Times New Roman" w:hAnsi="Times New Roman"/>
          <w:bCs/>
          <w:sz w:val="24"/>
        </w:rPr>
        <w:t xml:space="preserve">14. </w:t>
      </w:r>
      <w:r w:rsidRPr="00625E43">
        <w:rPr>
          <w:rFonts w:ascii="Times New Roman" w:hAnsi="Times New Roman"/>
          <w:bCs/>
          <w:sz w:val="24"/>
        </w:rPr>
        <w:t>Комплексное задание на выполнение работ по схеме вывода и утилизации конденсата с турбоприводов установки гидрокрекинг № 4-710к (Приложение № 9 к Договору).</w:t>
      </w:r>
    </w:p>
    <w:p w:rsidR="000267A8" w:rsidRDefault="000267A8" w:rsidP="00B86655">
      <w:pPr>
        <w:jc w:val="both"/>
        <w:rPr>
          <w:rFonts w:ascii="Times New Roman" w:hAnsi="Times New Roman"/>
          <w:bCs/>
          <w:sz w:val="24"/>
        </w:rPr>
      </w:pPr>
    </w:p>
    <w:p w:rsidR="006D05A8" w:rsidRPr="006D05A8" w:rsidRDefault="00AE32FD" w:rsidP="004421F0">
      <w:pPr>
        <w:rPr>
          <w:rFonts w:ascii="Times New Roman" w:hAnsi="Times New Roman" w:cs="Arial"/>
          <w:bCs/>
          <w:szCs w:val="22"/>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708B7">
      <w:footerReference w:type="default" r:id="rId12"/>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BE" w:rsidRDefault="004459BE" w:rsidP="00FB07D9">
      <w:pPr>
        <w:spacing w:before="0"/>
      </w:pPr>
      <w:r>
        <w:separator/>
      </w:r>
    </w:p>
  </w:endnote>
  <w:endnote w:type="continuationSeparator" w:id="0">
    <w:p w:rsidR="004459BE" w:rsidRDefault="004459B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9BE" w:rsidRDefault="004459BE">
    <w:pPr>
      <w:pStyle w:val="af3"/>
      <w:jc w:val="right"/>
    </w:pPr>
    <w:r>
      <w:fldChar w:fldCharType="begin"/>
    </w:r>
    <w:r>
      <w:instrText xml:space="preserve"> PAGE   \* MERGEFORMAT </w:instrText>
    </w:r>
    <w:r>
      <w:fldChar w:fldCharType="separate"/>
    </w:r>
    <w:r w:rsidR="00FF7EBD">
      <w:rPr>
        <w:noProof/>
      </w:rPr>
      <w:t>4</w:t>
    </w:r>
    <w:r>
      <w:rPr>
        <w:noProof/>
      </w:rPr>
      <w:fldChar w:fldCharType="end"/>
    </w:r>
  </w:p>
  <w:p w:rsidR="004459BE" w:rsidRDefault="004459B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BE" w:rsidRDefault="004459BE" w:rsidP="00FB07D9">
      <w:pPr>
        <w:spacing w:before="0"/>
      </w:pPr>
      <w:r>
        <w:separator/>
      </w:r>
    </w:p>
  </w:footnote>
  <w:footnote w:type="continuationSeparator" w:id="0">
    <w:p w:rsidR="004459BE" w:rsidRDefault="004459B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56"/>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21F0"/>
    <w:rsid w:val="00443172"/>
    <w:rsid w:val="004436EE"/>
    <w:rsid w:val="004437C6"/>
    <w:rsid w:val="0044404E"/>
    <w:rsid w:val="00444535"/>
    <w:rsid w:val="004455A2"/>
    <w:rsid w:val="004459BE"/>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0DA5"/>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55"/>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006"/>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D4"/>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 w:val="00FF7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87634"/>
  <w15:docId w15:val="{4CD5384A-7990-463E-9BE5-92DA722B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5573"/>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http://yanos.slavneft.ru/index.php?module=tend&amp;page=sto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5307B-A349-461A-83E8-E55722FB3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6</Pages>
  <Words>2814</Words>
  <Characters>16044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63</cp:revision>
  <cp:lastPrinted>2018-07-09T08:59:00Z</cp:lastPrinted>
  <dcterms:created xsi:type="dcterms:W3CDTF">2017-06-16T07:59:00Z</dcterms:created>
  <dcterms:modified xsi:type="dcterms:W3CDTF">2018-07-09T09:00:00Z</dcterms:modified>
</cp:coreProperties>
</file>